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802BB6F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676F6">
        <w:rPr>
          <w:rFonts w:ascii="Garamond" w:hAnsi="Garamond"/>
          <w:sz w:val="24"/>
          <w:szCs w:val="24"/>
        </w:rPr>
        <w:t>41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0F0CB378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676F6" w:rsidRPr="007A2E0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https://zakazky.zcu.cz/contract_display_4854.html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0770BE9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D17CF">
        <w:rPr>
          <w:rFonts w:ascii="Garamond" w:hAnsi="Garamond" w:cs="Arial"/>
          <w:b/>
          <w:sz w:val="22"/>
          <w:szCs w:val="22"/>
        </w:rPr>
        <w:t>1</w:t>
      </w:r>
      <w:r w:rsidR="00A676F6">
        <w:rPr>
          <w:rFonts w:ascii="Garamond" w:hAnsi="Garamond" w:cs="Arial"/>
          <w:b/>
          <w:sz w:val="22"/>
          <w:szCs w:val="22"/>
        </w:rPr>
        <w:t>2</w:t>
      </w:r>
      <w:bookmarkStart w:id="1" w:name="_GoBack"/>
      <w:bookmarkEnd w:id="1"/>
      <w:r w:rsidR="004F76C1">
        <w:rPr>
          <w:rFonts w:ascii="Garamond" w:hAnsi="Garamond" w:cs="Arial"/>
          <w:b/>
          <w:sz w:val="22"/>
          <w:szCs w:val="22"/>
        </w:rPr>
        <w:t>.10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84D8" w14:textId="77777777" w:rsidR="003E2A4D" w:rsidRDefault="003E2A4D" w:rsidP="00795AAC">
      <w:r>
        <w:separator/>
      </w:r>
    </w:p>
  </w:endnote>
  <w:endnote w:type="continuationSeparator" w:id="0">
    <w:p w14:paraId="671A0C00" w14:textId="77777777" w:rsidR="003E2A4D" w:rsidRDefault="003E2A4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8E311" w14:textId="77777777" w:rsidR="003E2A4D" w:rsidRDefault="003E2A4D" w:rsidP="00795AAC">
      <w:r>
        <w:separator/>
      </w:r>
    </w:p>
  </w:footnote>
  <w:footnote w:type="continuationSeparator" w:id="0">
    <w:p w14:paraId="5257E08E" w14:textId="77777777" w:rsidR="003E2A4D" w:rsidRDefault="003E2A4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C01F9"/>
    <w:rsid w:val="005D7F53"/>
    <w:rsid w:val="005E1AA8"/>
    <w:rsid w:val="005E452D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039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54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DA9VDTzGqyPZ1PULleB/eJEb0HMvvJo4J2rNwkyoEmM=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3Ss1T2XwLSYNcyZhpqv1TJqMNs33eA0aYYdhB27KaiQ=</DigestValue>
    </Reference>
  </SignedInfo>
  <SignatureValue>171KR6tweIM7FW+r3VS7KpCnx0WIdPhHU9w/5kWG9HRNwP5wHBQYrxD+hZNfA45/zqfpcNrDvvpG
kBcAmUsyHr6aDiSDI0KE00A/stOitOjyjEraav+18xde0qJvGsxxq40Mp6zBbmPcpYwqN2ep9Aqx
a45DJp1LUaXcshwDiLz9TrsWw47fOTvoA4QdDF/ZETjQRSeQgpRFII/xXhcsbHEt+jt4jmRRCRK4
dPD+UxXmCNqWCPFpE0TrOtcZjxFCjjGW/WdTuGS6E8vtw9TREKWA2XWsT+P/JzH7FasGJFETReNS
TxWgim+aJ6kjLFvqDHC8gKRuY7ISetnlzXmvvg==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Oy82Q2wWnYpH7dsl/2nhrZuuKWbxq3WJGsOVx+kEp6s=</DigestValue>
      </Reference>
      <Reference URI="/word/document.xml?ContentType=application/vnd.openxmlformats-officedocument.wordprocessingml.document.main+xml">
        <DigestMethod Algorithm="http://www.w3.org/2001/04/xmlenc#sha256"/>
        <DigestValue>tR0/+6yHjGImRFxq9OvQTRdnATvTR0n6W3Udd+VPBdE=</DigestValue>
      </Reference>
      <Reference URI="/word/endnotes.xml?ContentType=application/vnd.openxmlformats-officedocument.wordprocessingml.endnotes+xml">
        <DigestMethod Algorithm="http://www.w3.org/2001/04/xmlenc#sha256"/>
        <DigestValue>w6Znzl5RMqxgjyWO90ERaS02WI+EBbEsiCX8J/i1epw=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K8BEzLMCt9O7w50cCPFuPibb91YgfKmzAVWCdOTc/fw=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2bI6zHgcAe6cpjsChY6WN4twoZiPwCFjuu1XXfu3kMM=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2021-09-30T11:12:26Z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2021-09-30T11:12:26Z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795AF-BCBE-441D-AD3A-08EC6D938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6</cp:revision>
  <cp:lastPrinted>2018-08-08T13:48:00Z</cp:lastPrinted>
  <dcterms:created xsi:type="dcterms:W3CDTF">2021-09-20T07:30:00Z</dcterms:created>
  <dcterms:modified xsi:type="dcterms:W3CDTF">2021-09-30T11:12:00Z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